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643F32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</w:t>
      </w:r>
      <w:r w:rsidR="00630EA1">
        <w:rPr>
          <w:rFonts w:ascii="Garamond" w:hAnsi="Garamond"/>
          <w:sz w:val="24"/>
          <w:szCs w:val="24"/>
        </w:rPr>
        <w:t>9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7C751C2E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30EA1" w:rsidRPr="00B42F8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https://zakazky.zcu.cz/contract_display_5895.html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48AA91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630EA1">
        <w:rPr>
          <w:rFonts w:ascii="Garamond" w:hAnsi="Garamond" w:cs="Arial"/>
          <w:b/>
          <w:sz w:val="22"/>
          <w:szCs w:val="22"/>
        </w:rPr>
        <w:t>27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30EA1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E4222B1" w:rsidR="002F419F" w:rsidRPr="00F54D1D" w:rsidRDefault="00630E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9A56FC6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30EA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8B98F" w14:textId="77777777" w:rsidR="00DC087C" w:rsidRDefault="00DC087C" w:rsidP="00795AAC">
      <w:r>
        <w:separator/>
      </w:r>
    </w:p>
  </w:endnote>
  <w:endnote w:type="continuationSeparator" w:id="0">
    <w:p w14:paraId="0B771ECF" w14:textId="77777777" w:rsidR="00DC087C" w:rsidRDefault="00DC08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DC678" w14:textId="77777777" w:rsidR="00DC087C" w:rsidRDefault="00DC087C" w:rsidP="00795AAC">
      <w:r>
        <w:separator/>
      </w:r>
    </w:p>
  </w:footnote>
  <w:footnote w:type="continuationSeparator" w:id="0">
    <w:p w14:paraId="043B597C" w14:textId="77777777" w:rsidR="00DC087C" w:rsidRDefault="00DC08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1A32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0EA1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B67BA"/>
    <w:rsid w:val="00DC087C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95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pS1J7yHg3HW/jRz5azBgzcAgG2reptDTMDorN+67OT4=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p8/arTYOdAtNtv+OAhRUrthIJ6DAjIlumxem5N7uq70=</DigestValue>
    </Reference>
  </SignedInfo>
  <SignatureValue>OTrsuoaGHORJU3cGDVPT9Rq7SQoLP7RlHYlm8aQs4mX9L94jPNwa4IPSNqW4BmUtgSzKPGu7lW9K
8q4uo1ERw0f2wa0t2mEJBFeROh8YvjwnTdgnOQyHDCx6STbt4wpzWWTZa4Pg2QKqzzYS1Zy0Chv0
sjQZbQK2OJpHvHXX8ouYmfxzcbIjnNCxX1uDQuFK+ZTtFqbPaLsw9+ZeC4pkTWSeOjNMaKerg806
LkNR0y0ZsiesqQQiDq7EoyrOspa7pi6UM2aHlwa/Gzfw7mWEs7683HgiVW06S1/Qa4ygyCDG9Fqy
CvozQFUpMG6Ch3G76AkzZaM2fpDGqXiHpWDOow==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16v4cEtqvPaJkh+ltnlfVWtgdaRHf1bN4XIq9EV61tw=</DigestValue>
      </Reference>
      <Reference URI="/word/document.xml?ContentType=application/vnd.openxmlformats-officedocument.wordprocessingml.document.main+xml">
        <DigestMethod Algorithm="http://www.w3.org/2001/04/xmlenc#sha256"/>
        <DigestValue>7JLWhA6O9v7XS4Mzh6hZyjx/YPsuRMVgjY8g0U8G8eI=</DigestValue>
      </Reference>
      <Reference URI="/word/endnotes.xml?ContentType=application/vnd.openxmlformats-officedocument.wordprocessingml.endnotes+xml">
        <DigestMethod Algorithm="http://www.w3.org/2001/04/xmlenc#sha256"/>
        <DigestValue>HwAND3eCplPxwc1aObSU86J9dOCNPsGNNucPS0PEFcM=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+m+1TjdfRqCZkjky6Utv0Fn/4fI7igqcCP5zhq93qNE=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8cRnBJkx9cyhgbBgLlt5hf7eIYE5mVVn9xDvSLuf7U0=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2023-03-16T07:45:19Z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2023-03-16T07:45:19Z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2968</Words>
  <Characters>17512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</cp:revision>
  <cp:lastPrinted>2023-03-02T06:51:00Z</cp:lastPrinted>
  <dcterms:created xsi:type="dcterms:W3CDTF">2023-03-03T06:52:00Z</dcterms:created>
  <dcterms:modified xsi:type="dcterms:W3CDTF">2023-03-16T07:45:00Z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